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7731AB" w:rsidRDefault="00774C8A" w:rsidP="00F13154">
      <w:pPr>
        <w:pStyle w:val="Zkladntextodsazen"/>
        <w:spacing w:before="120" w:after="120" w:line="260" w:lineRule="exact"/>
        <w:jc w:val="center"/>
        <w:rPr>
          <w:rFonts w:ascii="Arial" w:hAnsi="Arial" w:cs="Arial"/>
          <w:bCs/>
          <w:sz w:val="22"/>
          <w:szCs w:val="22"/>
        </w:rPr>
      </w:pPr>
      <w:r w:rsidRPr="006A6D59">
        <w:rPr>
          <w:rFonts w:ascii="Arial" w:hAnsi="Arial" w:cs="Arial"/>
          <w:b/>
          <w:bCs/>
          <w:sz w:val="22"/>
          <w:szCs w:val="22"/>
        </w:rPr>
        <w:t>III/01832, II/150, křiž. II/150 - Ostro</w:t>
      </w:r>
      <w:r w:rsidR="003B075A">
        <w:rPr>
          <w:rFonts w:ascii="Arial" w:hAnsi="Arial" w:cs="Arial"/>
          <w:b/>
          <w:bCs/>
          <w:sz w:val="22"/>
          <w:szCs w:val="22"/>
        </w:rPr>
        <w:t>v</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1231C5" w:rsidP="00F13154">
      <w:pPr>
        <w:pStyle w:val="Zkladntextodsazen"/>
        <w:spacing w:before="120" w:after="120" w:line="260" w:lineRule="exact"/>
        <w:jc w:val="center"/>
        <w:rPr>
          <w:rFonts w:ascii="Arial" w:hAnsi="Arial" w:cs="Arial"/>
          <w:b/>
          <w:sz w:val="22"/>
          <w:szCs w:val="22"/>
        </w:rPr>
      </w:pPr>
      <w:r>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 xml:space="preserve">Mgr. Vítězslavem </w:t>
      </w:r>
      <w:proofErr w:type="spellStart"/>
      <w:r w:rsidR="00CD1128">
        <w:rPr>
          <w:rFonts w:ascii="Arial" w:eastAsia="MS Mincho" w:hAnsi="Arial" w:cs="Arial"/>
          <w:sz w:val="22"/>
          <w:szCs w:val="22"/>
        </w:rPr>
        <w:t>Schrekem</w:t>
      </w:r>
      <w:proofErr w:type="spellEnd"/>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0C0436">
        <w:rPr>
          <w:rFonts w:ascii="Arial" w:eastAsia="MS Mincho" w:hAnsi="Arial" w:cs="Arial"/>
          <w:sz w:val="22"/>
          <w:szCs w:val="22"/>
        </w:rPr>
        <w:t>Tomáš Pípal</w:t>
      </w:r>
      <w:r w:rsidR="007731AB" w:rsidRPr="007731AB">
        <w:rPr>
          <w:rFonts w:ascii="Arial" w:eastAsia="MS Mincho" w:hAnsi="Arial" w:cs="Arial"/>
          <w:sz w:val="22"/>
          <w:szCs w:val="22"/>
        </w:rPr>
        <w:t xml:space="preserve">, Ing. </w:t>
      </w:r>
      <w:r w:rsidR="00B0038C">
        <w:rPr>
          <w:rFonts w:ascii="Arial" w:eastAsia="MS Mincho" w:hAnsi="Arial" w:cs="Arial"/>
          <w:sz w:val="22"/>
          <w:szCs w:val="22"/>
        </w:rPr>
        <w:t>Stanislav Juránek</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9D0285">
        <w:rPr>
          <w:rFonts w:ascii="Arial" w:hAnsi="Arial" w:cs="Arial"/>
          <w:sz w:val="22"/>
          <w:szCs w:val="22"/>
        </w:rPr>
        <w:t>Komerční banka</w:t>
      </w:r>
      <w:r w:rsidR="00EA3FF3">
        <w:rPr>
          <w:rFonts w:ascii="Arial" w:hAnsi="Arial" w:cs="Arial"/>
          <w:sz w:val="22"/>
          <w:szCs w:val="22"/>
        </w:rPr>
        <w:t>, a.s.</w:t>
      </w:r>
      <w:bookmarkStart w:id="0" w:name="_GoBack"/>
      <w:bookmarkEnd w:id="0"/>
      <w:r w:rsidR="007731AB" w:rsidRPr="007731AB">
        <w:rPr>
          <w:rFonts w:ascii="Arial" w:hAnsi="Arial" w:cs="Arial"/>
          <w:sz w:val="22"/>
          <w:szCs w:val="22"/>
        </w:rPr>
        <w:t xml:space="preserve">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3645F3" w:rsidRPr="003645F3">
        <w:rPr>
          <w:rFonts w:ascii="Arial" w:hAnsi="Arial" w:cs="Arial"/>
          <w:sz w:val="22"/>
          <w:szCs w:val="22"/>
        </w:rPr>
        <w:t>123-6403810267/0100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proofErr w:type="gramStart"/>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roofErr w:type="gramEnd"/>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proofErr w:type="gramStart"/>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roofErr w:type="gramEnd"/>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proofErr w:type="gramStart"/>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roofErr w:type="gramEnd"/>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proofErr w:type="gramStart"/>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roofErr w:type="gramEnd"/>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proofErr w:type="gramStart"/>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roofErr w:type="gramEnd"/>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proofErr w:type="gramStart"/>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roofErr w:type="gramEnd"/>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proofErr w:type="gramStart"/>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roofErr w:type="gramEnd"/>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F94973" w:rsidRPr="00B44C6D" w:rsidRDefault="00AA02D9" w:rsidP="00B44C6D">
      <w:pPr>
        <w:pStyle w:val="Zkladntextodsazen21"/>
        <w:numPr>
          <w:ilvl w:val="1"/>
          <w:numId w:val="19"/>
        </w:numPr>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spočívající v zajištění kontroly (shody) a dohledu nad plněním smluvních závazků zhotovitele stavby, se zvláštním důrazem na</w:t>
      </w:r>
      <w:r w:rsidR="005064E5">
        <w:rPr>
          <w:rFonts w:ascii="Arial" w:hAnsi="Arial" w:cs="Arial"/>
          <w:sz w:val="22"/>
          <w:szCs w:val="22"/>
        </w:rPr>
        <w:t> </w:t>
      </w:r>
      <w:r w:rsidR="009907FC" w:rsidRPr="007301D4">
        <w:rPr>
          <w:rFonts w:ascii="Arial" w:hAnsi="Arial" w:cs="Arial"/>
          <w:sz w:val="22"/>
          <w:szCs w:val="22"/>
        </w:rPr>
        <w:t>kvalitu a způsob provádění prací specifikovaných ve smlouvě o dílo na akci</w:t>
      </w:r>
      <w:r w:rsidR="000C0436">
        <w:rPr>
          <w:rFonts w:ascii="Arial" w:hAnsi="Arial" w:cs="Arial"/>
          <w:sz w:val="22"/>
          <w:szCs w:val="22"/>
        </w:rPr>
        <w:t xml:space="preserve"> </w:t>
      </w:r>
      <w:r w:rsidR="00E92B24" w:rsidRPr="00E92B24">
        <w:rPr>
          <w:rFonts w:ascii="Arial" w:hAnsi="Arial" w:cs="Arial"/>
          <w:sz w:val="22"/>
          <w:szCs w:val="22"/>
        </w:rPr>
        <w:t>III/01832, II/150, křiž. II/150 - Ostrov</w:t>
      </w:r>
      <w:r w:rsidR="00E92B24">
        <w:rPr>
          <w:rFonts w:ascii="Arial" w:hAnsi="Arial" w:cs="Arial"/>
          <w:sz w:val="22"/>
          <w:szCs w:val="22"/>
        </w:rPr>
        <w:t xml:space="preserve"> </w:t>
      </w:r>
      <w:r w:rsidR="00EB55E9">
        <w:rPr>
          <w:rFonts w:ascii="Arial" w:hAnsi="Arial" w:cs="Arial"/>
          <w:sz w:val="22"/>
          <w:szCs w:val="22"/>
        </w:rPr>
        <w:t xml:space="preserve">(dále též smlouvy o dílo) </w:t>
      </w:r>
      <w:r w:rsidR="00FE167B" w:rsidRPr="007301D4">
        <w:rPr>
          <w:rFonts w:ascii="Arial" w:hAnsi="Arial" w:cs="Arial"/>
          <w:sz w:val="22"/>
          <w:szCs w:val="22"/>
        </w:rPr>
        <w:t>dle projektov</w:t>
      </w:r>
      <w:r w:rsidR="001669DA">
        <w:rPr>
          <w:rFonts w:ascii="Arial" w:hAnsi="Arial" w:cs="Arial"/>
          <w:sz w:val="22"/>
          <w:szCs w:val="22"/>
        </w:rPr>
        <w:t>é</w:t>
      </w:r>
      <w:r w:rsidR="00FE167B" w:rsidRPr="007301D4">
        <w:rPr>
          <w:rFonts w:ascii="Arial" w:hAnsi="Arial" w:cs="Arial"/>
          <w:sz w:val="22"/>
          <w:szCs w:val="22"/>
        </w:rPr>
        <w:t xml:space="preserve"> dokumentac</w:t>
      </w:r>
      <w:r w:rsidR="001669DA">
        <w:rPr>
          <w:rFonts w:ascii="Arial" w:hAnsi="Arial" w:cs="Arial"/>
          <w:sz w:val="22"/>
          <w:szCs w:val="22"/>
        </w:rPr>
        <w:t>e</w:t>
      </w:r>
      <w:r w:rsidR="00C059A4">
        <w:rPr>
          <w:rFonts w:ascii="Arial" w:hAnsi="Arial" w:cs="Arial"/>
          <w:sz w:val="22"/>
          <w:szCs w:val="22"/>
        </w:rPr>
        <w:t xml:space="preserve"> </w:t>
      </w:r>
      <w:r w:rsidR="00E92B24" w:rsidRPr="006A6D59">
        <w:rPr>
          <w:rFonts w:ascii="Arial" w:hAnsi="Arial" w:cs="Arial"/>
          <w:sz w:val="22"/>
          <w:szCs w:val="22"/>
        </w:rPr>
        <w:t xml:space="preserve">„III/01832, </w:t>
      </w:r>
      <w:r w:rsidR="00E92B24">
        <w:rPr>
          <w:rFonts w:ascii="Arial" w:hAnsi="Arial" w:cs="Arial"/>
          <w:sz w:val="22"/>
          <w:szCs w:val="22"/>
        </w:rPr>
        <w:t>II/150  KŘIŽ. S II/150 - OSTROV</w:t>
      </w:r>
      <w:r w:rsidR="00CE414D" w:rsidRPr="00CE414D">
        <w:rPr>
          <w:rFonts w:ascii="Arial" w:hAnsi="Arial" w:cs="Arial"/>
          <w:sz w:val="22"/>
          <w:szCs w:val="22"/>
        </w:rPr>
        <w:t xml:space="preserve">“ vypracované ve stupni PDPS společností </w:t>
      </w:r>
      <w:r w:rsidR="00E92B24">
        <w:rPr>
          <w:rFonts w:ascii="Arial" w:hAnsi="Arial" w:cs="Arial"/>
          <w:sz w:val="22"/>
          <w:szCs w:val="22"/>
        </w:rPr>
        <w:t>OPTIMA, spol. s r.o.</w:t>
      </w:r>
    </w:p>
    <w:p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lastRenderedPageBreak/>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Pr="003F1FBD">
        <w:rPr>
          <w:rFonts w:ascii="Arial" w:hAnsi="Arial" w:cs="Arial"/>
          <w:sz w:val="22"/>
          <w:szCs w:val="22"/>
        </w:rPr>
        <w:t>0</w:t>
      </w:r>
      <w:r w:rsidR="006F224E">
        <w:rPr>
          <w:rFonts w:ascii="Arial" w:hAnsi="Arial" w:cs="Arial"/>
          <w:sz w:val="22"/>
          <w:szCs w:val="22"/>
        </w:rPr>
        <w:t>5</w:t>
      </w:r>
      <w:r w:rsidRPr="003F1FBD">
        <w:rPr>
          <w:rFonts w:ascii="Arial" w:hAnsi="Arial" w:cs="Arial"/>
          <w:sz w:val="22"/>
          <w:szCs w:val="22"/>
        </w:rPr>
        <w:t>/202</w:t>
      </w:r>
      <w:r w:rsidR="006F224E">
        <w:rPr>
          <w:rFonts w:ascii="Arial" w:hAnsi="Arial" w:cs="Arial"/>
          <w:sz w:val="22"/>
          <w:szCs w:val="22"/>
        </w:rPr>
        <w:t>4</w:t>
      </w:r>
    </w:p>
    <w:p w:rsidR="003F1FBD" w:rsidRDefault="003F1FBD" w:rsidP="003F1FBD">
      <w:pPr>
        <w:pStyle w:val="Zkladntextodsazen"/>
        <w:tabs>
          <w:tab w:val="left" w:pos="567"/>
        </w:tabs>
        <w:spacing w:line="260" w:lineRule="exact"/>
        <w:jc w:val="both"/>
        <w:rPr>
          <w:rFonts w:ascii="Arial" w:hAnsi="Arial" w:cs="Arial"/>
          <w:sz w:val="22"/>
          <w:szCs w:val="22"/>
        </w:rPr>
      </w:pPr>
    </w:p>
    <w:p w:rsidR="00855184" w:rsidRDefault="00422899" w:rsidP="003F1FBD">
      <w:pPr>
        <w:pStyle w:val="Zkladntextodsazen"/>
        <w:tabs>
          <w:tab w:val="left" w:pos="567"/>
        </w:tabs>
        <w:spacing w:line="260" w:lineRule="exact"/>
        <w:jc w:val="both"/>
        <w:rPr>
          <w:rFonts w:ascii="Arial" w:hAnsi="Arial" w:cs="Arial"/>
          <w:sz w:val="22"/>
          <w:szCs w:val="22"/>
        </w:rPr>
      </w:pPr>
      <w:r w:rsidRPr="008124AB">
        <w:rPr>
          <w:rFonts w:ascii="Arial" w:hAnsi="Arial" w:cs="Arial"/>
          <w:sz w:val="22"/>
          <w:szCs w:val="22"/>
        </w:rPr>
        <w:t>Uvedení stavby do předčasného užívání</w:t>
      </w:r>
      <w:r w:rsidR="003F1FBD">
        <w:rPr>
          <w:rFonts w:ascii="Arial" w:hAnsi="Arial" w:cs="Arial"/>
          <w:sz w:val="22"/>
          <w:szCs w:val="22"/>
        </w:rPr>
        <w:tab/>
      </w:r>
      <w:r w:rsidR="00560333">
        <w:rPr>
          <w:rFonts w:ascii="Arial" w:hAnsi="Arial" w:cs="Arial"/>
          <w:sz w:val="22"/>
          <w:szCs w:val="22"/>
        </w:rPr>
        <w:tab/>
      </w:r>
      <w:r w:rsidR="00560333">
        <w:rPr>
          <w:rFonts w:ascii="Arial" w:hAnsi="Arial" w:cs="Arial"/>
          <w:sz w:val="22"/>
          <w:szCs w:val="22"/>
        </w:rPr>
        <w:tab/>
      </w:r>
      <w:r>
        <w:rPr>
          <w:rFonts w:ascii="Arial" w:hAnsi="Arial" w:cs="Arial"/>
          <w:sz w:val="22"/>
          <w:szCs w:val="22"/>
        </w:rPr>
        <w:tab/>
      </w:r>
      <w:r w:rsidR="00855184">
        <w:rPr>
          <w:rFonts w:ascii="Arial" w:hAnsi="Arial" w:cs="Arial"/>
          <w:sz w:val="22"/>
          <w:szCs w:val="22"/>
        </w:rPr>
        <w:t>do 3</w:t>
      </w:r>
      <w:r w:rsidR="006F224E">
        <w:rPr>
          <w:rFonts w:ascii="Arial" w:hAnsi="Arial" w:cs="Arial"/>
          <w:sz w:val="22"/>
          <w:szCs w:val="22"/>
        </w:rPr>
        <w:t>0. 09</w:t>
      </w:r>
      <w:r w:rsidR="003F1FBD" w:rsidRPr="003F1FBD">
        <w:rPr>
          <w:rFonts w:ascii="Arial" w:hAnsi="Arial" w:cs="Arial"/>
          <w:sz w:val="22"/>
          <w:szCs w:val="22"/>
        </w:rPr>
        <w:t>. 202</w:t>
      </w:r>
      <w:r w:rsidR="006F224E">
        <w:rPr>
          <w:rFonts w:ascii="Arial" w:hAnsi="Arial" w:cs="Arial"/>
          <w:sz w:val="22"/>
          <w:szCs w:val="22"/>
        </w:rPr>
        <w:t>4</w:t>
      </w:r>
    </w:p>
    <w:p w:rsidR="00855184" w:rsidRDefault="00855184" w:rsidP="003F1FBD">
      <w:pPr>
        <w:pStyle w:val="Zkladntextodsazen"/>
        <w:tabs>
          <w:tab w:val="left" w:pos="567"/>
        </w:tabs>
        <w:spacing w:line="260" w:lineRule="exact"/>
        <w:jc w:val="both"/>
        <w:rPr>
          <w:rFonts w:ascii="Arial" w:hAnsi="Arial" w:cs="Arial"/>
          <w:sz w:val="22"/>
          <w:szCs w:val="22"/>
        </w:rPr>
      </w:pPr>
    </w:p>
    <w:p w:rsidR="00501065" w:rsidRPr="00501065"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Dokončení díla vč. pře</w:t>
      </w:r>
      <w:r>
        <w:rPr>
          <w:rFonts w:ascii="Arial" w:hAnsi="Arial" w:cs="Arial"/>
          <w:sz w:val="22"/>
          <w:szCs w:val="22"/>
        </w:rPr>
        <w:t>dání kompletní dokladové části</w:t>
      </w:r>
      <w:r>
        <w:rPr>
          <w:rFonts w:ascii="Arial" w:hAnsi="Arial" w:cs="Arial"/>
          <w:sz w:val="22"/>
          <w:szCs w:val="22"/>
        </w:rPr>
        <w:tab/>
      </w:r>
      <w:r w:rsidR="00216B95">
        <w:rPr>
          <w:rFonts w:ascii="Arial" w:hAnsi="Arial" w:cs="Arial"/>
          <w:sz w:val="22"/>
          <w:szCs w:val="22"/>
        </w:rPr>
        <w:tab/>
      </w:r>
      <w:r w:rsidR="006E6F11">
        <w:rPr>
          <w:rFonts w:ascii="Arial" w:hAnsi="Arial" w:cs="Arial"/>
          <w:sz w:val="22"/>
          <w:szCs w:val="22"/>
        </w:rPr>
        <w:t>do 10</w:t>
      </w:r>
      <w:r w:rsidR="00560333">
        <w:rPr>
          <w:rFonts w:ascii="Arial" w:hAnsi="Arial" w:cs="Arial"/>
          <w:sz w:val="22"/>
          <w:szCs w:val="22"/>
        </w:rPr>
        <w:t xml:space="preserve">. </w:t>
      </w:r>
      <w:r w:rsidR="006E6F11">
        <w:rPr>
          <w:rFonts w:ascii="Arial" w:hAnsi="Arial" w:cs="Arial"/>
          <w:sz w:val="22"/>
          <w:szCs w:val="22"/>
        </w:rPr>
        <w:t>12</w:t>
      </w:r>
      <w:r w:rsidRPr="003F1FBD">
        <w:rPr>
          <w:rFonts w:ascii="Arial" w:hAnsi="Arial" w:cs="Arial"/>
          <w:sz w:val="22"/>
          <w:szCs w:val="22"/>
        </w:rPr>
        <w:t>. 202</w:t>
      </w:r>
      <w:r w:rsidR="00D67B23">
        <w:rPr>
          <w:rFonts w:ascii="Arial" w:hAnsi="Arial" w:cs="Arial"/>
          <w:sz w:val="22"/>
          <w:szCs w:val="22"/>
        </w:rPr>
        <w:t>4</w:t>
      </w:r>
      <w:r w:rsidR="00422899">
        <w:rPr>
          <w:rFonts w:ascii="Arial" w:hAnsi="Arial" w:cs="Arial"/>
          <w:sz w:val="22"/>
          <w:szCs w:val="22"/>
        </w:rPr>
        <w:tab/>
      </w:r>
    </w:p>
    <w:p w:rsidR="00501065" w:rsidRDefault="00501065" w:rsidP="00501065">
      <w:pPr>
        <w:pStyle w:val="Zkladntextodsazen"/>
        <w:tabs>
          <w:tab w:val="left" w:pos="567"/>
        </w:tabs>
        <w:spacing w:line="260" w:lineRule="exact"/>
        <w:ind w:left="567"/>
        <w:jc w:val="both"/>
        <w:rPr>
          <w:rFonts w:ascii="Arial" w:hAnsi="Arial" w:cs="Arial"/>
          <w:sz w:val="22"/>
          <w:szCs w:val="22"/>
        </w:rPr>
      </w:pPr>
    </w:p>
    <w:p w:rsidR="002C0FFF" w:rsidRPr="00D23577" w:rsidRDefault="002C0FFF" w:rsidP="008E6887">
      <w:pPr>
        <w:jc w:val="both"/>
        <w:rPr>
          <w:rFonts w:ascii="Arial" w:hAnsi="Arial" w:cs="Arial"/>
          <w:sz w:val="22"/>
          <w:szCs w:val="22"/>
        </w:rPr>
      </w:pPr>
      <w:r w:rsidRPr="00D23577">
        <w:rPr>
          <w:rFonts w:ascii="Arial" w:hAnsi="Arial" w:cs="Arial"/>
          <w:sz w:val="22"/>
          <w:szCs w:val="22"/>
        </w:rPr>
        <w:t xml:space="preserve">Pozn.: </w:t>
      </w:r>
      <w:r w:rsidR="008E6887" w:rsidRPr="00E570E3">
        <w:rPr>
          <w:rFonts w:ascii="Arial" w:hAnsi="Arial" w:cs="Arial"/>
          <w:sz w:val="22"/>
          <w:szCs w:val="22"/>
        </w:rPr>
        <w:t>V zimním období (tj. od 1. listopadu do 31. března) nebudou prováděny jakékoli stavební práce, které by znamenaly omezení (byť jen částečné) provozu na pozemních komunikacích a zimní údržbě.</w:t>
      </w:r>
    </w:p>
    <w:p w:rsidR="00CC1BAB" w:rsidRDefault="00CC1BAB" w:rsidP="00855184">
      <w:pPr>
        <w:pStyle w:val="Zkladntextodsazen"/>
        <w:tabs>
          <w:tab w:val="left" w:pos="567"/>
        </w:tabs>
        <w:spacing w:line="260" w:lineRule="exact"/>
        <w:jc w:val="both"/>
        <w:rPr>
          <w:rFonts w:ascii="Arial" w:hAnsi="Arial" w:cs="Arial"/>
          <w:sz w:val="22"/>
          <w:szCs w:val="22"/>
        </w:rPr>
      </w:pPr>
    </w:p>
    <w:p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w:t>
      </w:r>
      <w:r w:rsidR="001B4C07">
        <w:rPr>
          <w:rFonts w:ascii="Arial" w:hAnsi="Arial" w:cs="Arial"/>
          <w:sz w:val="22"/>
          <w:szCs w:val="22"/>
        </w:rPr>
        <w:t>ebních prací pro dotčenou stavbu</w:t>
      </w:r>
      <w:r w:rsidRPr="00467E29">
        <w:rPr>
          <w:rFonts w:ascii="Arial" w:hAnsi="Arial" w:cs="Arial"/>
          <w:sz w:val="22"/>
          <w:szCs w:val="22"/>
        </w:rPr>
        <w:t>.</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proofErr w:type="gramStart"/>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roofErr w:type="gramEnd"/>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proofErr w:type="gramStart"/>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proofErr w:type="gramEnd"/>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proofErr w:type="gramStart"/>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proofErr w:type="gramEnd"/>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proofErr w:type="gramStart"/>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proofErr w:type="gramEnd"/>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99"/>
        <w:gridCol w:w="1574"/>
        <w:gridCol w:w="1447"/>
        <w:gridCol w:w="1289"/>
        <w:gridCol w:w="1556"/>
      </w:tblGrid>
      <w:tr w:rsidR="00E121E5" w:rsidRPr="00E415A5"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rsidR="00E121E5" w:rsidRPr="00451817" w:rsidRDefault="001954C2" w:rsidP="0006285B">
            <w:pPr>
              <w:jc w:val="center"/>
              <w:rPr>
                <w:rFonts w:ascii="Arial" w:hAnsi="Arial" w:cs="Arial"/>
                <w:bCs/>
              </w:rPr>
            </w:pPr>
            <w:r>
              <w:rPr>
                <w:rFonts w:ascii="Arial" w:hAnsi="Arial" w:cs="Arial"/>
                <w:bCs/>
              </w:rPr>
              <w:t>8</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E415A5"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Pr>
          <w:rFonts w:ascii="Arial" w:hAnsi="Arial" w:cs="Arial"/>
        </w:rPr>
        <w:t>či v případě změn uvedených v odst. 5.12</w:t>
      </w:r>
      <w:r w:rsidR="00CF176C" w:rsidRPr="00817D71">
        <w:rPr>
          <w:rFonts w:ascii="Arial" w:hAnsi="Arial" w:cs="Arial"/>
          <w:spacing w:val="-6"/>
          <w:sz w:val="22"/>
          <w:szCs w:val="22"/>
        </w:rPr>
        <w:t>.</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lastRenderedPageBreak/>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2D7AE0" w:rsidRPr="00300910" w:rsidRDefault="00392621" w:rsidP="00300910">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w:t>
      </w:r>
      <w:proofErr w:type="gramEnd"/>
      <w:r w:rsidR="005B5570" w:rsidRPr="00F22849">
        <w:rPr>
          <w:rFonts w:ascii="Arial" w:hAnsi="Arial" w:cs="Arial"/>
          <w:sz w:val="22"/>
          <w:szCs w:val="22"/>
        </w:rPr>
        <w:t xml:space="preserve">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Pr="005C477F">
        <w:rPr>
          <w:rFonts w:ascii="Arial" w:hAnsi="Arial" w:cs="Arial"/>
          <w:sz w:val="22"/>
          <w:szCs w:val="22"/>
        </w:rPr>
        <w:t>3.2</w:t>
      </w:r>
      <w:r w:rsidR="00BF3044">
        <w:rPr>
          <w:rFonts w:ascii="Arial" w:hAnsi="Arial" w:cs="Arial"/>
          <w:sz w:val="22"/>
          <w:szCs w:val="22"/>
        </w:rPr>
        <w:t>.</w:t>
      </w:r>
      <w:r w:rsidR="00F22849">
        <w:rPr>
          <w:rFonts w:ascii="Arial" w:hAnsi="Arial" w:cs="Arial"/>
          <w:sz w:val="22"/>
          <w:szCs w:val="22"/>
        </w:rPr>
        <w:t xml:space="preserve"> </w:t>
      </w:r>
      <w:r w:rsidR="003B2446">
        <w:rPr>
          <w:rFonts w:ascii="Arial" w:hAnsi="Arial" w:cs="Arial"/>
          <w:sz w:val="22"/>
          <w:szCs w:val="22"/>
        </w:rPr>
        <w:t>v průběhu</w:t>
      </w:r>
      <w:proofErr w:type="gramEnd"/>
      <w:r w:rsidR="003B2446">
        <w:rPr>
          <w:rFonts w:ascii="Arial" w:hAnsi="Arial" w:cs="Arial"/>
          <w:sz w:val="22"/>
          <w:szCs w:val="22"/>
        </w:rPr>
        <w:t xml:space="preserve">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po</w:t>
      </w:r>
      <w:proofErr w:type="gramEnd"/>
      <w:r w:rsidRPr="00F22849">
        <w:rPr>
          <w:rFonts w:ascii="Arial" w:hAnsi="Arial" w:cs="Arial"/>
          <w:sz w:val="22"/>
          <w:szCs w:val="22"/>
        </w:rPr>
        <w:t xml:space="preserve">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Default="005C477F" w:rsidP="00EA1E1F">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w:t>
      </w:r>
      <w:r w:rsidRPr="00ED5056">
        <w:rPr>
          <w:rFonts w:ascii="Arial" w:hAnsi="Arial" w:cs="Arial"/>
          <w:sz w:val="22"/>
          <w:szCs w:val="22"/>
        </w:rPr>
        <w:t xml:space="preserve">doručeny </w:t>
      </w:r>
      <w:r w:rsidR="006B7088" w:rsidRPr="00ED5056">
        <w:rPr>
          <w:rFonts w:ascii="Arial" w:hAnsi="Arial" w:cs="Arial"/>
          <w:sz w:val="22"/>
          <w:szCs w:val="22"/>
        </w:rPr>
        <w:t>p</w:t>
      </w:r>
      <w:r w:rsidR="00FD0B71" w:rsidRPr="00ED5056">
        <w:rPr>
          <w:rFonts w:ascii="Arial" w:hAnsi="Arial" w:cs="Arial"/>
          <w:sz w:val="22"/>
          <w:szCs w:val="22"/>
        </w:rPr>
        <w:t>říkazc</w:t>
      </w:r>
      <w:r w:rsidR="006B7088" w:rsidRPr="00ED5056">
        <w:rPr>
          <w:rFonts w:ascii="Arial" w:hAnsi="Arial" w:cs="Arial"/>
          <w:sz w:val="22"/>
          <w:szCs w:val="22"/>
        </w:rPr>
        <w:t>i</w:t>
      </w:r>
      <w:r w:rsidR="00C04B66" w:rsidRPr="00ED5056">
        <w:rPr>
          <w:rFonts w:ascii="Arial" w:hAnsi="Arial" w:cs="Arial"/>
          <w:sz w:val="22"/>
          <w:szCs w:val="22"/>
        </w:rPr>
        <w:t xml:space="preserve"> </w:t>
      </w:r>
      <w:r w:rsidR="00C04B66" w:rsidRPr="00ED5056">
        <w:rPr>
          <w:rFonts w:ascii="Arial" w:hAnsi="Arial" w:cs="Arial"/>
          <w:bCs/>
          <w:spacing w:val="4"/>
          <w:sz w:val="22"/>
        </w:rPr>
        <w:t>nebo</w:t>
      </w:r>
      <w:r w:rsidR="00C04B66" w:rsidRPr="00C938AD">
        <w:rPr>
          <w:rFonts w:ascii="Arial" w:hAnsi="Arial" w:cs="Arial"/>
          <w:bCs/>
          <w:spacing w:val="4"/>
          <w:sz w:val="22"/>
        </w:rPr>
        <w:t xml:space="preserve"> zaslány elektronicky na adresu </w:t>
      </w:r>
      <w:r w:rsidR="00C04B66" w:rsidRPr="00D0500A">
        <w:rPr>
          <w:rFonts w:ascii="Arial" w:hAnsi="Arial" w:cs="Arial"/>
          <w:bCs/>
          <w:spacing w:val="4"/>
          <w:sz w:val="22"/>
        </w:rPr>
        <w:t>faktury@kr-vysocina.cz</w:t>
      </w:r>
      <w:r w:rsidRPr="005C477F">
        <w:rPr>
          <w:rFonts w:ascii="Arial" w:hAnsi="Arial" w:cs="Arial"/>
          <w:sz w:val="22"/>
          <w:szCs w:val="22"/>
        </w:rPr>
        <w:t xml:space="preserve">. Pro účely vystavení </w:t>
      </w:r>
      <w:r w:rsidR="00F76BDB">
        <w:rPr>
          <w:rFonts w:ascii="Arial" w:hAnsi="Arial" w:cs="Arial"/>
          <w:sz w:val="22"/>
          <w:szCs w:val="22"/>
        </w:rPr>
        <w:t>faktur</w:t>
      </w:r>
      <w:r w:rsidRPr="005C477F">
        <w:rPr>
          <w:rFonts w:ascii="Arial" w:hAnsi="Arial" w:cs="Arial"/>
          <w:sz w:val="22"/>
          <w:szCs w:val="22"/>
        </w:rPr>
        <w:t xml:space="preserve"> se použije označení </w:t>
      </w:r>
      <w:r w:rsidR="00FD0B71">
        <w:rPr>
          <w:rFonts w:ascii="Arial" w:hAnsi="Arial" w:cs="Arial"/>
          <w:sz w:val="22"/>
          <w:szCs w:val="22"/>
        </w:rPr>
        <w:t>příkazce</w:t>
      </w:r>
      <w:r w:rsidRPr="005C477F">
        <w:rPr>
          <w:rFonts w:ascii="Arial" w:hAnsi="Arial" w:cs="Arial"/>
          <w:sz w:val="22"/>
          <w:szCs w:val="22"/>
        </w:rPr>
        <w:t xml:space="preserve">: Kraj Vysočina, Žižkova 1882/57, </w:t>
      </w:r>
      <w:r w:rsidR="002C20FD">
        <w:rPr>
          <w:rFonts w:ascii="Arial" w:hAnsi="Arial" w:cs="Arial"/>
          <w:sz w:val="22"/>
          <w:szCs w:val="22"/>
        </w:rPr>
        <w:t>586 01</w:t>
      </w:r>
      <w:r w:rsidRPr="005C477F">
        <w:rPr>
          <w:rFonts w:ascii="Arial" w:hAnsi="Arial" w:cs="Arial"/>
          <w:sz w:val="22"/>
          <w:szCs w:val="22"/>
        </w:rPr>
        <w:t xml:space="preserve">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F76BDB">
        <w:rPr>
          <w:rFonts w:ascii="Arial" w:hAnsi="Arial" w:cs="Arial"/>
          <w:sz w:val="22"/>
          <w:szCs w:val="22"/>
        </w:rPr>
        <w:t xml:space="preserve">je </w:t>
      </w:r>
      <w:r w:rsidR="00225EFF" w:rsidRPr="005C477F">
        <w:rPr>
          <w:rFonts w:ascii="Arial" w:hAnsi="Arial" w:cs="Arial"/>
          <w:sz w:val="22"/>
          <w:szCs w:val="22"/>
        </w:rPr>
        <w:t>povinen</w:t>
      </w:r>
      <w:r w:rsidRPr="005C477F">
        <w:rPr>
          <w:rFonts w:ascii="Arial" w:hAnsi="Arial" w:cs="Arial"/>
          <w:sz w:val="22"/>
          <w:szCs w:val="22"/>
        </w:rPr>
        <w:t xml:space="preserve"> uvádět na </w:t>
      </w:r>
      <w:r w:rsidR="00F76BDB">
        <w:rPr>
          <w:rFonts w:ascii="Arial" w:hAnsi="Arial" w:cs="Arial"/>
          <w:sz w:val="22"/>
          <w:szCs w:val="22"/>
        </w:rPr>
        <w:t>faktur</w:t>
      </w:r>
      <w:r w:rsidR="00A0479A">
        <w:rPr>
          <w:rFonts w:ascii="Arial" w:hAnsi="Arial" w:cs="Arial"/>
          <w:sz w:val="22"/>
          <w:szCs w:val="22"/>
        </w:rPr>
        <w:t>ách</w:t>
      </w:r>
      <w:r w:rsidRPr="005C477F">
        <w:rPr>
          <w:rFonts w:ascii="Arial" w:hAnsi="Arial" w:cs="Arial"/>
          <w:sz w:val="22"/>
          <w:szCs w:val="22"/>
        </w:rPr>
        <w:t xml:space="preserve"> doslovný a přesný název akce</w:t>
      </w:r>
      <w:r w:rsidR="006F224E" w:rsidRPr="006F224E">
        <w:rPr>
          <w:rFonts w:ascii="Arial" w:hAnsi="Arial" w:cs="Arial"/>
          <w:sz w:val="22"/>
          <w:szCs w:val="22"/>
        </w:rPr>
        <w:t xml:space="preserve"> </w:t>
      </w:r>
      <w:r w:rsidR="001954C2" w:rsidRPr="0041488B">
        <w:rPr>
          <w:rFonts w:ascii="Arial" w:hAnsi="Arial" w:cs="Arial"/>
          <w:b/>
          <w:bCs/>
          <w:sz w:val="22"/>
          <w:szCs w:val="22"/>
        </w:rPr>
        <w:t xml:space="preserve">III/01832, II/150, křiž. II/150 </w:t>
      </w:r>
      <w:r w:rsidR="001954C2">
        <w:rPr>
          <w:rFonts w:ascii="Arial" w:hAnsi="Arial" w:cs="Arial"/>
          <w:b/>
          <w:bCs/>
          <w:sz w:val="22"/>
          <w:szCs w:val="22"/>
        </w:rPr>
        <w:t>–</w:t>
      </w:r>
      <w:r w:rsidR="00497CA5">
        <w:rPr>
          <w:rFonts w:ascii="Arial" w:hAnsi="Arial" w:cs="Arial"/>
          <w:b/>
          <w:bCs/>
          <w:sz w:val="22"/>
          <w:szCs w:val="22"/>
        </w:rPr>
        <w:t xml:space="preserve"> Ostrov</w:t>
      </w:r>
      <w:r w:rsidR="001954C2">
        <w:rPr>
          <w:rFonts w:ascii="Arial" w:hAnsi="Arial" w:cs="Arial"/>
          <w:b/>
          <w:bCs/>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w:t>
      </w:r>
      <w:r w:rsidR="00ED52F5">
        <w:rPr>
          <w:rFonts w:ascii="Arial" w:hAnsi="Arial" w:cs="Arial"/>
          <w:sz w:val="22"/>
          <w:szCs w:val="22"/>
        </w:rPr>
        <w:t>sledního dne daného kalendářního</w:t>
      </w:r>
      <w:r w:rsidRPr="005C477F">
        <w:rPr>
          <w:rFonts w:ascii="Arial" w:hAnsi="Arial" w:cs="Arial"/>
          <w:sz w:val="22"/>
          <w:szCs w:val="22"/>
        </w:rPr>
        <w:t xml:space="preserve">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xml:space="preserve">. </w:t>
      </w:r>
      <w:proofErr w:type="gramStart"/>
      <w:r w:rsidR="00C16647">
        <w:rPr>
          <w:rFonts w:ascii="Arial" w:hAnsi="Arial" w:cs="Arial"/>
          <w:sz w:val="22"/>
          <w:szCs w:val="22"/>
        </w:rPr>
        <w:t>5.1</w:t>
      </w:r>
      <w:r w:rsidRPr="005C477F">
        <w:rPr>
          <w:rFonts w:ascii="Arial" w:hAnsi="Arial" w:cs="Arial"/>
          <w:sz w:val="22"/>
          <w:szCs w:val="22"/>
        </w:rPr>
        <w:t>.</w:t>
      </w:r>
      <w:r w:rsidR="00E56412">
        <w:rPr>
          <w:rFonts w:ascii="Arial" w:hAnsi="Arial" w:cs="Arial"/>
          <w:sz w:val="22"/>
          <w:szCs w:val="22"/>
        </w:rPr>
        <w:t xml:space="preserve"> této</w:t>
      </w:r>
      <w:proofErr w:type="gramEnd"/>
      <w:r w:rsidR="00E56412">
        <w:rPr>
          <w:rFonts w:ascii="Arial" w:hAnsi="Arial" w:cs="Arial"/>
          <w:sz w:val="22"/>
          <w:szCs w:val="22"/>
        </w:rPr>
        <w:t xml:space="preserve"> smlouvy.</w:t>
      </w:r>
    </w:p>
    <w:p w:rsidR="00C750F0" w:rsidRDefault="00C750F0" w:rsidP="005064E5">
      <w:pPr>
        <w:pStyle w:val="Zkladntextodsazen"/>
        <w:spacing w:line="260" w:lineRule="exact"/>
        <w:jc w:val="both"/>
        <w:rPr>
          <w:rFonts w:ascii="Arial" w:hAnsi="Arial"/>
          <w:sz w:val="22"/>
        </w:rPr>
      </w:pPr>
    </w:p>
    <w:p w:rsidR="001B5F98" w:rsidRPr="005A444E" w:rsidRDefault="001B5F98"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lastRenderedPageBreak/>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EF32E3" w:rsidRDefault="00EF32E3" w:rsidP="00165631">
      <w:pPr>
        <w:spacing w:line="260" w:lineRule="exact"/>
        <w:jc w:val="center"/>
        <w:rPr>
          <w:rFonts w:ascii="Arial" w:hAnsi="Arial" w:cs="Arial"/>
          <w:b/>
          <w:sz w:val="22"/>
          <w:szCs w:val="22"/>
        </w:rPr>
      </w:pPr>
    </w:p>
    <w:p w:rsidR="003448A5" w:rsidRDefault="003448A5" w:rsidP="00165631">
      <w:pPr>
        <w:spacing w:line="260" w:lineRule="exact"/>
        <w:jc w:val="center"/>
        <w:rPr>
          <w:rFonts w:ascii="Arial" w:hAnsi="Arial" w:cs="Arial"/>
          <w:b/>
          <w:sz w:val="22"/>
          <w:szCs w:val="22"/>
        </w:rPr>
      </w:pPr>
    </w:p>
    <w:p w:rsidR="003448A5" w:rsidRDefault="003448A5" w:rsidP="00165631">
      <w:pPr>
        <w:spacing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lastRenderedPageBreak/>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lastRenderedPageBreak/>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3071B2" w:rsidRDefault="003071B2" w:rsidP="003071B2">
      <w:pPr>
        <w:pStyle w:val="Odstavecseseznamem"/>
        <w:rPr>
          <w:rFonts w:ascii="Arial" w:hAnsi="Arial" w:cs="Arial"/>
          <w:sz w:val="22"/>
          <w:szCs w:val="22"/>
        </w:rPr>
      </w:pPr>
    </w:p>
    <w:p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 xml:space="preserve">v rozsahu vyšším než </w:t>
      </w:r>
      <w:r w:rsidR="00070EF7">
        <w:rPr>
          <w:rFonts w:ascii="Arial" w:hAnsi="Arial" w:cs="Arial"/>
          <w:sz w:val="22"/>
          <w:szCs w:val="22"/>
        </w:rPr>
        <w:t xml:space="preserve">      </w:t>
      </w:r>
      <w:r w:rsidR="00AF6DD5" w:rsidRPr="00AF6DD5">
        <w:rPr>
          <w:rFonts w:ascii="Arial" w:hAnsi="Arial" w:cs="Arial"/>
          <w:sz w:val="22"/>
          <w:szCs w:val="22"/>
        </w:rPr>
        <w:t>10 % ceny</w:t>
      </w:r>
      <w:r w:rsidR="00AF6DD5" w:rsidRPr="00AF6DD5">
        <w:rPr>
          <w:rFonts w:ascii="Arial" w:hAnsi="Arial" w:cs="Arial"/>
          <w:sz w:val="20"/>
        </w:rPr>
        <w:t xml:space="preserve"> </w:t>
      </w:r>
      <w:r w:rsidR="00AF6DD5">
        <w:rPr>
          <w:rFonts w:ascii="Arial" w:hAnsi="Arial" w:cs="Arial"/>
          <w:sz w:val="22"/>
          <w:szCs w:val="22"/>
        </w:rPr>
        <w:t xml:space="preserve"> </w:t>
      </w:r>
      <w:r w:rsidRPr="003071B2">
        <w:rPr>
          <w:rFonts w:ascii="Arial" w:hAnsi="Arial" w:cs="Arial"/>
          <w:sz w:val="22"/>
          <w:szCs w:val="22"/>
        </w:rPr>
        <w:t>poddodavatele, který je:</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rsidR="00294155" w:rsidRDefault="00294155" w:rsidP="003071B2">
      <w:pPr>
        <w:pStyle w:val="Zkladntextodsazen"/>
        <w:suppressAutoHyphens w:val="0"/>
        <w:jc w:val="both"/>
        <w:rPr>
          <w:rFonts w:ascii="Arial" w:hAnsi="Arial"/>
          <w:sz w:val="22"/>
          <w:szCs w:val="24"/>
          <w:lang w:eastAsia="cs-CZ"/>
        </w:rPr>
      </w:pPr>
    </w:p>
    <w:p w:rsidR="00294155" w:rsidRPr="00294155" w:rsidRDefault="00294155" w:rsidP="00294155">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294155" w:rsidRPr="009A50B9" w:rsidRDefault="00294155" w:rsidP="003071B2">
      <w:pPr>
        <w:pStyle w:val="Zkladntextodsazen"/>
        <w:suppressAutoHyphens w:val="0"/>
        <w:jc w:val="both"/>
        <w:rPr>
          <w:rFonts w:ascii="Arial" w:hAnsi="Arial"/>
          <w:sz w:val="22"/>
          <w:szCs w:val="24"/>
          <w:lang w:eastAsia="cs-CZ"/>
        </w:rPr>
      </w:pPr>
    </w:p>
    <w:p w:rsidR="00501065" w:rsidRDefault="00FD046F" w:rsidP="00FD046F">
      <w:pPr>
        <w:pStyle w:val="Zkladntextodsazen"/>
        <w:numPr>
          <w:ilvl w:val="1"/>
          <w:numId w:val="6"/>
        </w:numPr>
        <w:tabs>
          <w:tab w:val="left" w:pos="567"/>
        </w:tabs>
        <w:spacing w:line="260" w:lineRule="exact"/>
        <w:ind w:firstLine="0"/>
        <w:jc w:val="both"/>
        <w:rPr>
          <w:rFonts w:ascii="Arial" w:hAnsi="Arial" w:cs="Arial"/>
          <w:sz w:val="22"/>
          <w:szCs w:val="22"/>
        </w:rPr>
      </w:pPr>
      <w:r w:rsidRPr="00FD046F">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EA3FF3">
      <w:rPr>
        <w:noProof/>
      </w:rPr>
      <w:t>8</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EA3FF3">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B803A74"/>
    <w:multiLevelType w:val="multilevel"/>
    <w:tmpl w:val="4E9E8EFC"/>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3"/>
  </w:num>
  <w:num w:numId="17">
    <w:abstractNumId w:val="38"/>
  </w:num>
  <w:num w:numId="18">
    <w:abstractNumId w:val="25"/>
  </w:num>
  <w:num w:numId="19">
    <w:abstractNumId w:val="3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4"/>
  </w:num>
  <w:num w:numId="21">
    <w:abstractNumId w:val="14"/>
  </w:num>
  <w:num w:numId="22">
    <w:abstractNumId w:val="30"/>
  </w:num>
  <w:num w:numId="23">
    <w:abstractNumId w:val="18"/>
  </w:num>
  <w:num w:numId="24">
    <w:abstractNumId w:val="32"/>
  </w:num>
  <w:num w:numId="25">
    <w:abstractNumId w:val="26"/>
  </w:num>
  <w:num w:numId="26">
    <w:abstractNumId w:val="29"/>
  </w:num>
  <w:num w:numId="27">
    <w:abstractNumId w:val="9"/>
  </w:num>
  <w:num w:numId="28">
    <w:abstractNumId w:val="20"/>
  </w:num>
  <w:num w:numId="29">
    <w:abstractNumId w:val="17"/>
  </w:num>
  <w:num w:numId="30">
    <w:abstractNumId w:val="8"/>
  </w:num>
  <w:num w:numId="31">
    <w:abstractNumId w:val="27"/>
  </w:num>
  <w:num w:numId="32">
    <w:abstractNumId w:val="39"/>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1"/>
  </w:num>
  <w:num w:numId="36">
    <w:abstractNumId w:val="35"/>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2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5E63"/>
    <w:rsid w:val="00016A8D"/>
    <w:rsid w:val="00060801"/>
    <w:rsid w:val="0006285B"/>
    <w:rsid w:val="00066E1D"/>
    <w:rsid w:val="00070108"/>
    <w:rsid w:val="00070EF7"/>
    <w:rsid w:val="00075B39"/>
    <w:rsid w:val="00077C08"/>
    <w:rsid w:val="00077FC8"/>
    <w:rsid w:val="00082B87"/>
    <w:rsid w:val="000857C0"/>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0436"/>
    <w:rsid w:val="000C6DD0"/>
    <w:rsid w:val="000D5DFF"/>
    <w:rsid w:val="000E678B"/>
    <w:rsid w:val="000E6EEC"/>
    <w:rsid w:val="000E7DEF"/>
    <w:rsid w:val="000F4AEC"/>
    <w:rsid w:val="000F5B5B"/>
    <w:rsid w:val="000F7BD1"/>
    <w:rsid w:val="0010298E"/>
    <w:rsid w:val="001054CD"/>
    <w:rsid w:val="00111246"/>
    <w:rsid w:val="00121F1A"/>
    <w:rsid w:val="001231C5"/>
    <w:rsid w:val="00124C81"/>
    <w:rsid w:val="00135D72"/>
    <w:rsid w:val="00140948"/>
    <w:rsid w:val="00145849"/>
    <w:rsid w:val="001474D0"/>
    <w:rsid w:val="00156523"/>
    <w:rsid w:val="00165631"/>
    <w:rsid w:val="001669DA"/>
    <w:rsid w:val="00185CF6"/>
    <w:rsid w:val="001954C2"/>
    <w:rsid w:val="001A35DE"/>
    <w:rsid w:val="001A5A22"/>
    <w:rsid w:val="001B339B"/>
    <w:rsid w:val="001B4C07"/>
    <w:rsid w:val="001B5F98"/>
    <w:rsid w:val="001C7CE9"/>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94155"/>
    <w:rsid w:val="002A6CEC"/>
    <w:rsid w:val="002A7328"/>
    <w:rsid w:val="002B171A"/>
    <w:rsid w:val="002B2387"/>
    <w:rsid w:val="002C0FFF"/>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0910"/>
    <w:rsid w:val="003071B2"/>
    <w:rsid w:val="0031156C"/>
    <w:rsid w:val="003149F6"/>
    <w:rsid w:val="00315AE6"/>
    <w:rsid w:val="00322361"/>
    <w:rsid w:val="00327EA5"/>
    <w:rsid w:val="0034345C"/>
    <w:rsid w:val="00343D1F"/>
    <w:rsid w:val="003448A5"/>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075A"/>
    <w:rsid w:val="003B2446"/>
    <w:rsid w:val="003B2466"/>
    <w:rsid w:val="003B5092"/>
    <w:rsid w:val="003B7B85"/>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22899"/>
    <w:rsid w:val="004335B8"/>
    <w:rsid w:val="00435FB1"/>
    <w:rsid w:val="00437C2F"/>
    <w:rsid w:val="004517EA"/>
    <w:rsid w:val="00456256"/>
    <w:rsid w:val="00460D5B"/>
    <w:rsid w:val="00463257"/>
    <w:rsid w:val="00483688"/>
    <w:rsid w:val="00497CA5"/>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0333"/>
    <w:rsid w:val="00562413"/>
    <w:rsid w:val="00573151"/>
    <w:rsid w:val="0057766B"/>
    <w:rsid w:val="00580164"/>
    <w:rsid w:val="00583332"/>
    <w:rsid w:val="0058750A"/>
    <w:rsid w:val="00591DCF"/>
    <w:rsid w:val="005A20E2"/>
    <w:rsid w:val="005A444E"/>
    <w:rsid w:val="005B0E26"/>
    <w:rsid w:val="005B5570"/>
    <w:rsid w:val="005C113F"/>
    <w:rsid w:val="005C477F"/>
    <w:rsid w:val="005C6CDD"/>
    <w:rsid w:val="005C75AB"/>
    <w:rsid w:val="005D3DF3"/>
    <w:rsid w:val="005D44AC"/>
    <w:rsid w:val="005D7704"/>
    <w:rsid w:val="005E17F7"/>
    <w:rsid w:val="005E3625"/>
    <w:rsid w:val="005E599F"/>
    <w:rsid w:val="005F2D80"/>
    <w:rsid w:val="005F3845"/>
    <w:rsid w:val="005F401A"/>
    <w:rsid w:val="0060639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1CCE"/>
    <w:rsid w:val="006769C7"/>
    <w:rsid w:val="0067745A"/>
    <w:rsid w:val="00677904"/>
    <w:rsid w:val="00680A9D"/>
    <w:rsid w:val="0068471B"/>
    <w:rsid w:val="006946BF"/>
    <w:rsid w:val="0069689E"/>
    <w:rsid w:val="006A05D2"/>
    <w:rsid w:val="006A2289"/>
    <w:rsid w:val="006A52EB"/>
    <w:rsid w:val="006A56F6"/>
    <w:rsid w:val="006B7088"/>
    <w:rsid w:val="006D02EB"/>
    <w:rsid w:val="006D0F6E"/>
    <w:rsid w:val="006D1F46"/>
    <w:rsid w:val="006D455F"/>
    <w:rsid w:val="006D567F"/>
    <w:rsid w:val="006D72BB"/>
    <w:rsid w:val="006E6F11"/>
    <w:rsid w:val="006F040D"/>
    <w:rsid w:val="006F1BE7"/>
    <w:rsid w:val="006F224E"/>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22F3"/>
    <w:rsid w:val="00745F02"/>
    <w:rsid w:val="00757C0D"/>
    <w:rsid w:val="00762D5D"/>
    <w:rsid w:val="007660F8"/>
    <w:rsid w:val="00770C3F"/>
    <w:rsid w:val="00772D27"/>
    <w:rsid w:val="007731AB"/>
    <w:rsid w:val="007737B3"/>
    <w:rsid w:val="00773DF1"/>
    <w:rsid w:val="007741E1"/>
    <w:rsid w:val="00774C8A"/>
    <w:rsid w:val="007768FE"/>
    <w:rsid w:val="007800DD"/>
    <w:rsid w:val="00784257"/>
    <w:rsid w:val="0078505C"/>
    <w:rsid w:val="00795524"/>
    <w:rsid w:val="007A0D9F"/>
    <w:rsid w:val="007A673A"/>
    <w:rsid w:val="007A73B8"/>
    <w:rsid w:val="007B762B"/>
    <w:rsid w:val="007C1572"/>
    <w:rsid w:val="007C1931"/>
    <w:rsid w:val="007C2A2F"/>
    <w:rsid w:val="007D0AF7"/>
    <w:rsid w:val="007D2790"/>
    <w:rsid w:val="007D52CC"/>
    <w:rsid w:val="007E0409"/>
    <w:rsid w:val="007E2094"/>
    <w:rsid w:val="007F0133"/>
    <w:rsid w:val="007F3882"/>
    <w:rsid w:val="007F4D8D"/>
    <w:rsid w:val="007F5CF8"/>
    <w:rsid w:val="00806EF9"/>
    <w:rsid w:val="00811624"/>
    <w:rsid w:val="0081335A"/>
    <w:rsid w:val="00830556"/>
    <w:rsid w:val="00831549"/>
    <w:rsid w:val="0083590F"/>
    <w:rsid w:val="00836495"/>
    <w:rsid w:val="00840BD9"/>
    <w:rsid w:val="00841A91"/>
    <w:rsid w:val="00841B20"/>
    <w:rsid w:val="00842515"/>
    <w:rsid w:val="00844077"/>
    <w:rsid w:val="00855184"/>
    <w:rsid w:val="00864AA1"/>
    <w:rsid w:val="00870C1D"/>
    <w:rsid w:val="0087352F"/>
    <w:rsid w:val="00885EAF"/>
    <w:rsid w:val="008911A7"/>
    <w:rsid w:val="008A23A6"/>
    <w:rsid w:val="008A6F63"/>
    <w:rsid w:val="008A6FDE"/>
    <w:rsid w:val="008B497A"/>
    <w:rsid w:val="008B543A"/>
    <w:rsid w:val="008C2348"/>
    <w:rsid w:val="008C3879"/>
    <w:rsid w:val="008E25BE"/>
    <w:rsid w:val="008E6887"/>
    <w:rsid w:val="008F211F"/>
    <w:rsid w:val="008F38EA"/>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0285"/>
    <w:rsid w:val="009D203C"/>
    <w:rsid w:val="009D3D04"/>
    <w:rsid w:val="009D6879"/>
    <w:rsid w:val="009E26C3"/>
    <w:rsid w:val="009E36C2"/>
    <w:rsid w:val="009E6249"/>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AF303B"/>
    <w:rsid w:val="00AF6DD5"/>
    <w:rsid w:val="00B0038C"/>
    <w:rsid w:val="00B042C6"/>
    <w:rsid w:val="00B1018A"/>
    <w:rsid w:val="00B116FF"/>
    <w:rsid w:val="00B16843"/>
    <w:rsid w:val="00B169F5"/>
    <w:rsid w:val="00B1781E"/>
    <w:rsid w:val="00B22F93"/>
    <w:rsid w:val="00B2412D"/>
    <w:rsid w:val="00B30E33"/>
    <w:rsid w:val="00B342AA"/>
    <w:rsid w:val="00B37259"/>
    <w:rsid w:val="00B3767F"/>
    <w:rsid w:val="00B44C6D"/>
    <w:rsid w:val="00B51BE6"/>
    <w:rsid w:val="00B527CB"/>
    <w:rsid w:val="00B57DB3"/>
    <w:rsid w:val="00B60ACF"/>
    <w:rsid w:val="00B6292B"/>
    <w:rsid w:val="00B63546"/>
    <w:rsid w:val="00B64241"/>
    <w:rsid w:val="00B65206"/>
    <w:rsid w:val="00B67CA9"/>
    <w:rsid w:val="00B97F1C"/>
    <w:rsid w:val="00BB2898"/>
    <w:rsid w:val="00BC072C"/>
    <w:rsid w:val="00BC2560"/>
    <w:rsid w:val="00BC5821"/>
    <w:rsid w:val="00BD43EF"/>
    <w:rsid w:val="00BF08B6"/>
    <w:rsid w:val="00BF2310"/>
    <w:rsid w:val="00BF3044"/>
    <w:rsid w:val="00BF3D08"/>
    <w:rsid w:val="00BF7A46"/>
    <w:rsid w:val="00C03F32"/>
    <w:rsid w:val="00C04B66"/>
    <w:rsid w:val="00C059A4"/>
    <w:rsid w:val="00C10153"/>
    <w:rsid w:val="00C16647"/>
    <w:rsid w:val="00C2490B"/>
    <w:rsid w:val="00C26351"/>
    <w:rsid w:val="00C27E0E"/>
    <w:rsid w:val="00C311C7"/>
    <w:rsid w:val="00C50E94"/>
    <w:rsid w:val="00C52E96"/>
    <w:rsid w:val="00C5754F"/>
    <w:rsid w:val="00C6600E"/>
    <w:rsid w:val="00C746AF"/>
    <w:rsid w:val="00C750F0"/>
    <w:rsid w:val="00C86220"/>
    <w:rsid w:val="00CA345E"/>
    <w:rsid w:val="00CB432C"/>
    <w:rsid w:val="00CB6010"/>
    <w:rsid w:val="00CB7B9C"/>
    <w:rsid w:val="00CC0585"/>
    <w:rsid w:val="00CC1BAB"/>
    <w:rsid w:val="00CC409E"/>
    <w:rsid w:val="00CD1128"/>
    <w:rsid w:val="00CE414D"/>
    <w:rsid w:val="00CE4652"/>
    <w:rsid w:val="00CF176C"/>
    <w:rsid w:val="00CF380D"/>
    <w:rsid w:val="00CF470E"/>
    <w:rsid w:val="00CF6ADB"/>
    <w:rsid w:val="00CF6F37"/>
    <w:rsid w:val="00CF7E94"/>
    <w:rsid w:val="00D107EF"/>
    <w:rsid w:val="00D13471"/>
    <w:rsid w:val="00D15B14"/>
    <w:rsid w:val="00D2083D"/>
    <w:rsid w:val="00D233B9"/>
    <w:rsid w:val="00D27458"/>
    <w:rsid w:val="00D33DB2"/>
    <w:rsid w:val="00D367E1"/>
    <w:rsid w:val="00D37180"/>
    <w:rsid w:val="00D40D07"/>
    <w:rsid w:val="00D4741E"/>
    <w:rsid w:val="00D542E7"/>
    <w:rsid w:val="00D563A7"/>
    <w:rsid w:val="00D64FCF"/>
    <w:rsid w:val="00D67B23"/>
    <w:rsid w:val="00D72EB6"/>
    <w:rsid w:val="00D734E8"/>
    <w:rsid w:val="00D87A1A"/>
    <w:rsid w:val="00D87C52"/>
    <w:rsid w:val="00D91240"/>
    <w:rsid w:val="00D91738"/>
    <w:rsid w:val="00D9368A"/>
    <w:rsid w:val="00DA59A3"/>
    <w:rsid w:val="00DB76F6"/>
    <w:rsid w:val="00DC2CA5"/>
    <w:rsid w:val="00DC3915"/>
    <w:rsid w:val="00DC439D"/>
    <w:rsid w:val="00DC5897"/>
    <w:rsid w:val="00DD6AB6"/>
    <w:rsid w:val="00DE2915"/>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2B24"/>
    <w:rsid w:val="00E93B65"/>
    <w:rsid w:val="00E952C0"/>
    <w:rsid w:val="00E96370"/>
    <w:rsid w:val="00E97D3A"/>
    <w:rsid w:val="00EA1E1F"/>
    <w:rsid w:val="00EA3FF3"/>
    <w:rsid w:val="00EA767A"/>
    <w:rsid w:val="00EB4535"/>
    <w:rsid w:val="00EB55E9"/>
    <w:rsid w:val="00EB7C58"/>
    <w:rsid w:val="00EC52A7"/>
    <w:rsid w:val="00ED5056"/>
    <w:rsid w:val="00ED52F5"/>
    <w:rsid w:val="00ED76C7"/>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6F68"/>
    <w:rsid w:val="00FC1583"/>
    <w:rsid w:val="00FD046F"/>
    <w:rsid w:val="00FD0B71"/>
    <w:rsid w:val="00FD44D4"/>
    <w:rsid w:val="00FE167B"/>
    <w:rsid w:val="00FE39A0"/>
    <w:rsid w:val="00FE4460"/>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21"/>
    <o:shapelayout v:ext="edit">
      <o:idmap v:ext="edit" data="1"/>
    </o:shapelayout>
  </w:shapeDefaults>
  <w:decimalSymbol w:val=","/>
  <w:listSeparator w:val=";"/>
  <w14:docId w14:val="109741B6"/>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12756564">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35196590">
      <w:bodyDiv w:val="1"/>
      <w:marLeft w:val="0"/>
      <w:marRight w:val="0"/>
      <w:marTop w:val="0"/>
      <w:marBottom w:val="0"/>
      <w:divBdr>
        <w:top w:val="none" w:sz="0" w:space="0" w:color="auto"/>
        <w:left w:val="none" w:sz="0" w:space="0" w:color="auto"/>
        <w:bottom w:val="none" w:sz="0" w:space="0" w:color="auto"/>
        <w:right w:val="none" w:sz="0" w:space="0" w:color="auto"/>
      </w:divBdr>
    </w:div>
    <w:div w:id="909271190">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398629570">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CF8E9-B388-40E9-A553-1916E6FE3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8</Pages>
  <Words>3222</Words>
  <Characters>19012</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77</cp:revision>
  <cp:lastPrinted>2021-01-13T11:27:00Z</cp:lastPrinted>
  <dcterms:created xsi:type="dcterms:W3CDTF">2021-01-07T11:15:00Z</dcterms:created>
  <dcterms:modified xsi:type="dcterms:W3CDTF">2024-02-15T11:48:00Z</dcterms:modified>
</cp:coreProperties>
</file>